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3F4" w:rsidRPr="009D03F4" w:rsidRDefault="009D03F4" w:rsidP="009D03F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1</w:t>
      </w:r>
      <w:r w:rsidRPr="009D03F4">
        <w:rPr>
          <w:rFonts w:ascii="Times New Roman" w:eastAsia="Times New Roman" w:hAnsi="Times New Roman" w:cs="Times New Roman"/>
          <w:lang w:eastAsia="ru-RU"/>
        </w:rPr>
        <w:t xml:space="preserve"> к договору субподряда № ______</w:t>
      </w:r>
    </w:p>
    <w:p w:rsidR="009D03F4" w:rsidRPr="009D03F4" w:rsidRDefault="009D03F4" w:rsidP="009D03F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D03F4">
        <w:rPr>
          <w:rFonts w:ascii="Times New Roman" w:eastAsia="Times New Roman" w:hAnsi="Times New Roman" w:cs="Times New Roman"/>
          <w:lang w:eastAsia="ru-RU"/>
        </w:rPr>
        <w:t xml:space="preserve"> от </w:t>
      </w:r>
      <w:proofErr w:type="gramStart"/>
      <w:r w:rsidRPr="009D03F4">
        <w:rPr>
          <w:rFonts w:ascii="Times New Roman" w:eastAsia="Times New Roman" w:hAnsi="Times New Roman" w:cs="Times New Roman"/>
          <w:lang w:eastAsia="ru-RU"/>
        </w:rPr>
        <w:t xml:space="preserve">«  </w:t>
      </w:r>
      <w:proofErr w:type="gramEnd"/>
      <w:r w:rsidRPr="009D03F4">
        <w:rPr>
          <w:rFonts w:ascii="Times New Roman" w:eastAsia="Times New Roman" w:hAnsi="Times New Roman" w:cs="Times New Roman"/>
          <w:lang w:eastAsia="ru-RU"/>
        </w:rPr>
        <w:t xml:space="preserve">  » ________  2022 г.</w:t>
      </w:r>
    </w:p>
    <w:p w:rsidR="009D03F4" w:rsidRDefault="009D03F4" w:rsidP="009D03F4">
      <w:pPr>
        <w:jc w:val="center"/>
        <w:rPr>
          <w:rFonts w:ascii="Times New Roman" w:hAnsi="Times New Roman" w:cs="Times New Roman"/>
          <w:b/>
        </w:rPr>
      </w:pPr>
    </w:p>
    <w:p w:rsidR="009D03F4" w:rsidRPr="005F13A2" w:rsidRDefault="005F13A2" w:rsidP="009D03F4">
      <w:pPr>
        <w:jc w:val="center"/>
        <w:rPr>
          <w:rFonts w:ascii="Times New Roman" w:hAnsi="Times New Roman" w:cs="Times New Roman"/>
          <w:b/>
          <w:color w:val="C00000"/>
        </w:rPr>
      </w:pPr>
      <w:r w:rsidRPr="005F13A2">
        <w:rPr>
          <w:rFonts w:ascii="Times New Roman" w:hAnsi="Times New Roman" w:cs="Times New Roman"/>
          <w:b/>
          <w:color w:val="C00000"/>
        </w:rPr>
        <w:t>не требуетс</w:t>
      </w:r>
      <w:bookmarkStart w:id="0" w:name="_GoBack"/>
      <w:bookmarkEnd w:id="0"/>
      <w:r w:rsidRPr="005F13A2">
        <w:rPr>
          <w:rFonts w:ascii="Times New Roman" w:hAnsi="Times New Roman" w:cs="Times New Roman"/>
          <w:b/>
          <w:color w:val="C00000"/>
        </w:rPr>
        <w:t>я</w:t>
      </w:r>
    </w:p>
    <w:sectPr w:rsidR="009D03F4" w:rsidRPr="005F13A2" w:rsidSect="009D03F4">
      <w:pgSz w:w="11906" w:h="16838"/>
      <w:pgMar w:top="709" w:right="70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6F3"/>
    <w:rsid w:val="005F13A2"/>
    <w:rsid w:val="008D66F3"/>
    <w:rsid w:val="009D03F4"/>
    <w:rsid w:val="00EC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75471"/>
  <w15:chartTrackingRefBased/>
  <w15:docId w15:val="{B6EC948D-551D-4C62-8BA6-198EFD95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79</Characters>
  <Application>Microsoft Office Word</Application>
  <DocSecurity>0</DocSecurity>
  <Lines>8</Lines>
  <Paragraphs>5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Sankhorova Elena</dc:creator>
  <cp:keywords/>
  <dc:description/>
  <cp:lastModifiedBy>Pukhovskaya Nataliya</cp:lastModifiedBy>
  <cp:revision>3</cp:revision>
  <dcterms:created xsi:type="dcterms:W3CDTF">2022-05-13T02:52:00Z</dcterms:created>
  <dcterms:modified xsi:type="dcterms:W3CDTF">2022-12-07T03:38:00Z</dcterms:modified>
</cp:coreProperties>
</file>